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CD1" w:rsidRDefault="00A86CD1" w:rsidP="00A86CD1">
      <w:pPr>
        <w:pStyle w:val="Heading1"/>
        <w:rPr>
          <w:spacing w:val="10"/>
        </w:rPr>
      </w:pPr>
      <w:bookmarkStart w:id="0" w:name="_Toc484772817"/>
      <w:bookmarkStart w:id="1" w:name="_Toc499022156"/>
      <w:r>
        <w:t>Mon</w:t>
      </w:r>
      <w:r>
        <w:rPr>
          <w:spacing w:val="3"/>
        </w:rPr>
        <w:t>t</w:t>
      </w:r>
      <w:r>
        <w:t>.</w:t>
      </w:r>
      <w:r>
        <w:rPr>
          <w:spacing w:val="42"/>
        </w:rPr>
        <w:t xml:space="preserve"> </w:t>
      </w:r>
      <w:r>
        <w:t>LBF</w:t>
      </w:r>
      <w:r>
        <w:rPr>
          <w:spacing w:val="26"/>
        </w:rPr>
        <w:t xml:space="preserve"> </w:t>
      </w:r>
      <w:r>
        <w:t>12</w:t>
      </w:r>
      <w:r>
        <w:rPr>
          <w:spacing w:val="3"/>
        </w:rPr>
        <w:t>-B</w:t>
      </w:r>
      <w:r>
        <w:t>. NOT</w:t>
      </w:r>
      <w:r>
        <w:rPr>
          <w:spacing w:val="-4"/>
        </w:rPr>
        <w:t>I</w:t>
      </w:r>
      <w:r>
        <w:t xml:space="preserve">CE </w:t>
      </w:r>
      <w:r>
        <w:rPr>
          <w:spacing w:val="5"/>
        </w:rPr>
        <w:t>OF</w:t>
      </w:r>
      <w:r>
        <w:rPr>
          <w:spacing w:val="24"/>
        </w:rPr>
        <w:t xml:space="preserve"> </w:t>
      </w:r>
      <w:r>
        <w:rPr>
          <w:w w:val="105"/>
        </w:rPr>
        <w:t>D</w:t>
      </w:r>
      <w:r>
        <w:rPr>
          <w:spacing w:val="-2"/>
          <w:w w:val="105"/>
        </w:rPr>
        <w:t>E</w:t>
      </w:r>
      <w:r>
        <w:rPr>
          <w:w w:val="105"/>
        </w:rPr>
        <w:t>L</w:t>
      </w:r>
      <w:r>
        <w:rPr>
          <w:spacing w:val="-4"/>
          <w:w w:val="105"/>
        </w:rPr>
        <w:t>I</w:t>
      </w:r>
      <w:r>
        <w:rPr>
          <w:w w:val="105"/>
        </w:rPr>
        <w:t>NQU</w:t>
      </w:r>
      <w:r>
        <w:rPr>
          <w:spacing w:val="-2"/>
          <w:w w:val="105"/>
        </w:rPr>
        <w:t>E</w:t>
      </w:r>
      <w:r>
        <w:rPr>
          <w:w w:val="105"/>
        </w:rPr>
        <w:t>NT</w:t>
      </w:r>
      <w:r>
        <w:rPr>
          <w:spacing w:val="-2"/>
          <w:w w:val="105"/>
        </w:rPr>
        <w:t xml:space="preserve"> </w:t>
      </w:r>
      <w:r>
        <w:t>QUAR</w:t>
      </w:r>
      <w:r>
        <w:rPr>
          <w:spacing w:val="-4"/>
        </w:rPr>
        <w:t>T</w:t>
      </w:r>
      <w:r>
        <w:t>E</w:t>
      </w:r>
      <w:r>
        <w:rPr>
          <w:spacing w:val="-2"/>
        </w:rPr>
        <w:t>R</w:t>
      </w:r>
      <w:r>
        <w:t xml:space="preserve">LY </w:t>
      </w:r>
      <w:r>
        <w:rPr>
          <w:spacing w:val="10"/>
        </w:rPr>
        <w:t>FEES</w:t>
      </w:r>
      <w:bookmarkEnd w:id="0"/>
      <w:bookmarkEnd w:id="1"/>
      <w:r>
        <w:rPr>
          <w:spacing w:val="10"/>
        </w:rPr>
        <w:t>.</w:t>
      </w:r>
    </w:p>
    <w:p w:rsidR="00A86CD1" w:rsidRDefault="00A86CD1" w:rsidP="00A86CD1">
      <w:pPr>
        <w:pStyle w:val="Heading1"/>
      </w:pPr>
      <w:bookmarkStart w:id="2" w:name="_GoBack"/>
      <w:bookmarkEnd w:id="2"/>
      <w:r>
        <w:t>[Mo</w:t>
      </w:r>
      <w:r>
        <w:rPr>
          <w:spacing w:val="-5"/>
        </w:rPr>
        <w:t>n</w:t>
      </w:r>
      <w:r>
        <w:t>t.</w:t>
      </w:r>
      <w:r>
        <w:rPr>
          <w:spacing w:val="5"/>
        </w:rPr>
        <w:t xml:space="preserve"> </w:t>
      </w:r>
      <w:r>
        <w:rPr>
          <w:spacing w:val="-4"/>
        </w:rPr>
        <w:t>L</w:t>
      </w:r>
      <w:r>
        <w:t>BR</w:t>
      </w:r>
      <w:r>
        <w:rPr>
          <w:spacing w:val="-2"/>
        </w:rPr>
        <w:t xml:space="preserve"> </w:t>
      </w:r>
      <w:r>
        <w:t>3020-1]</w:t>
      </w:r>
    </w:p>
    <w:p w:rsidR="00A86CD1" w:rsidRDefault="00A86CD1" w:rsidP="00A86CD1">
      <w:pPr>
        <w:spacing w:before="10" w:after="0" w:line="280" w:lineRule="exact"/>
        <w:rPr>
          <w:sz w:val="28"/>
          <w:szCs w:val="28"/>
        </w:rPr>
      </w:pPr>
    </w:p>
    <w:p w:rsidR="00A86CD1" w:rsidRDefault="00A86CD1" w:rsidP="00A86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ey</w:t>
      </w:r>
    </w:p>
    <w:p w:rsidR="00A86CD1" w:rsidRDefault="00A86CD1" w:rsidP="00A86CD1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</w:p>
    <w:p w:rsidR="00A86CD1" w:rsidRDefault="00A86CD1" w:rsidP="00A86CD1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204</w:t>
      </w:r>
    </w:p>
    <w:p w:rsidR="00A86CD1" w:rsidRDefault="00A86CD1" w:rsidP="00A86CD1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Great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59401</w:t>
      </w:r>
    </w:p>
    <w:p w:rsidR="00A86CD1" w:rsidRDefault="00A86CD1" w:rsidP="00A86CD1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406)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761-8777</w:t>
      </w:r>
    </w:p>
    <w:p w:rsidR="00A86CD1" w:rsidRDefault="00A86CD1" w:rsidP="00A86CD1">
      <w:pPr>
        <w:tabs>
          <w:tab w:val="left" w:pos="760"/>
        </w:tabs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ax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(406)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761-8895</w:t>
      </w:r>
    </w:p>
    <w:p w:rsidR="00A86CD1" w:rsidRDefault="00A86CD1" w:rsidP="00A86CD1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-Ma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ddress</w:t>
      </w:r>
    </w:p>
    <w:p w:rsidR="00A86CD1" w:rsidRDefault="00A86CD1" w:rsidP="00A86CD1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Bar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</w:p>
    <w:p w:rsidR="00A86CD1" w:rsidRDefault="00A86CD1" w:rsidP="00A86CD1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ee)</w:t>
      </w:r>
    </w:p>
    <w:p w:rsidR="00A86CD1" w:rsidRDefault="00A86CD1" w:rsidP="00A86CD1">
      <w:pPr>
        <w:spacing w:before="10" w:after="0" w:line="280" w:lineRule="exact"/>
        <w:rPr>
          <w:sz w:val="28"/>
          <w:szCs w:val="28"/>
        </w:rPr>
      </w:pPr>
    </w:p>
    <w:p w:rsidR="00A86CD1" w:rsidRDefault="00A86CD1" w:rsidP="00A86CD1">
      <w:pPr>
        <w:spacing w:before="10" w:after="0" w:line="280" w:lineRule="exact"/>
        <w:rPr>
          <w:sz w:val="28"/>
          <w:szCs w:val="28"/>
        </w:rPr>
      </w:pPr>
    </w:p>
    <w:p w:rsidR="00A86CD1" w:rsidRDefault="00A86CD1" w:rsidP="00A86CD1">
      <w:pPr>
        <w:spacing w:before="10" w:after="0" w:line="280" w:lineRule="exact"/>
        <w:rPr>
          <w:sz w:val="28"/>
          <w:szCs w:val="28"/>
        </w:rPr>
      </w:pPr>
    </w:p>
    <w:p w:rsidR="00A86CD1" w:rsidRDefault="00A86CD1" w:rsidP="00A86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UNITED STATES BANKRUPTCY COURT</w:t>
      </w:r>
    </w:p>
    <w:p w:rsidR="00A86CD1" w:rsidRDefault="00A86CD1" w:rsidP="00A86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DISTRICT OF MONTANA</w:t>
      </w:r>
    </w:p>
    <w:p w:rsidR="00A86CD1" w:rsidRDefault="00A86CD1" w:rsidP="00A86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A86CD1" w:rsidTr="00ED5995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86CD1" w:rsidRDefault="00A86CD1" w:rsidP="00ED5995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86CD1" w:rsidRDefault="00A86CD1" w:rsidP="00ED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</w:p>
          <w:p w:rsidR="00A86CD1" w:rsidRDefault="00A86CD1" w:rsidP="00ED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</w:p>
          <w:p w:rsidR="00A86CD1" w:rsidRDefault="00A86CD1" w:rsidP="00ED5995">
            <w:pPr>
              <w:autoSpaceDE w:val="0"/>
              <w:autoSpaceDN w:val="0"/>
              <w:adjustRightInd w:val="0"/>
              <w:spacing w:after="3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86CD1" w:rsidRDefault="00A86CD1" w:rsidP="00ED5995">
            <w:pPr>
              <w:autoSpaceDE w:val="0"/>
              <w:autoSpaceDN w:val="0"/>
              <w:adjustRightInd w:val="0"/>
              <w:spacing w:after="3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6CD1" w:rsidRDefault="00A86CD1" w:rsidP="00ED5995">
            <w:pPr>
              <w:autoSpaceDE w:val="0"/>
              <w:autoSpaceDN w:val="0"/>
              <w:adjustRightInd w:val="0"/>
              <w:spacing w:after="3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6CD1" w:rsidRDefault="00A86CD1" w:rsidP="00ED5995">
            <w:pPr>
              <w:autoSpaceDE w:val="0"/>
              <w:autoSpaceDN w:val="0"/>
              <w:adjustRightInd w:val="0"/>
              <w:spacing w:after="38" w:line="240" w:lineRule="auto"/>
              <w:rPr>
                <w:rFonts w:ascii="Courier" w:hAnsi="Courie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Debtors.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6CD1" w:rsidRDefault="00A86CD1" w:rsidP="00ED5995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CD1" w:rsidRDefault="00A86CD1" w:rsidP="00ED5995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Case No. </w:t>
            </w:r>
          </w:p>
          <w:p w:rsidR="00A86CD1" w:rsidRDefault="00A86CD1" w:rsidP="00ED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CD1" w:rsidRDefault="00A86CD1" w:rsidP="00ED5995">
            <w:pPr>
              <w:autoSpaceDE w:val="0"/>
              <w:autoSpaceDN w:val="0"/>
              <w:adjustRightInd w:val="0"/>
              <w:spacing w:after="38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NOTICE OF DELINQUENT QUARTERLY FEES</w:t>
            </w:r>
          </w:p>
        </w:tc>
      </w:tr>
    </w:tbl>
    <w:p w:rsidR="00A86CD1" w:rsidRDefault="00A86CD1" w:rsidP="00A86CD1">
      <w:pPr>
        <w:spacing w:before="19" w:after="0" w:line="240" w:lineRule="auto"/>
        <w:ind w:firstLine="720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86CD1" w:rsidRDefault="00A86CD1" w:rsidP="00A86CD1">
      <w:pPr>
        <w:spacing w:before="19"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ee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pursua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BR 3020-1,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 De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quar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quar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20___,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due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§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1930(a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(6)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____ day of___________________, 20___</w:t>
      </w:r>
      <w:r>
        <w:rPr>
          <w:rFonts w:ascii="Times New Roman" w:eastAsia="Times New Roman" w:hAnsi="Times New Roman" w:cs="Times New Roman"/>
          <w:sz w:val="24"/>
          <w:szCs w:val="24"/>
        </w:rPr>
        <w:t>. Pu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3020-1,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rder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De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 cau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w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7.</w:t>
      </w:r>
    </w:p>
    <w:p w:rsidR="00A86CD1" w:rsidRDefault="00A86CD1" w:rsidP="00A86CD1">
      <w:pPr>
        <w:tabs>
          <w:tab w:val="left" w:pos="2560"/>
          <w:tab w:val="left" w:pos="4960"/>
          <w:tab w:val="left" w:pos="5680"/>
        </w:tabs>
        <w:spacing w:before="11" w:after="0" w:line="240" w:lineRule="auto"/>
        <w:ind w:left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DATED this ____ day of___________________, 20___.</w:t>
      </w:r>
    </w:p>
    <w:p w:rsidR="00A86CD1" w:rsidRDefault="00A86CD1" w:rsidP="00A86CD1">
      <w:pPr>
        <w:spacing w:after="0" w:line="200" w:lineRule="exact"/>
        <w:jc w:val="both"/>
        <w:rPr>
          <w:sz w:val="20"/>
          <w:szCs w:val="20"/>
        </w:rPr>
      </w:pPr>
    </w:p>
    <w:p w:rsidR="00A86CD1" w:rsidRDefault="00A86CD1" w:rsidP="00A86CD1">
      <w:pPr>
        <w:spacing w:before="19" w:after="0" w:line="246" w:lineRule="auto"/>
        <w:ind w:left="5040" w:firstLine="2"/>
        <w:jc w:val="both"/>
        <w:rPr>
          <w:noProof/>
        </w:rPr>
      </w:pPr>
      <w:r>
        <w:rPr>
          <w:noProof/>
        </w:rPr>
        <w:t>____________________________________</w:t>
      </w:r>
    </w:p>
    <w:p w:rsidR="00A86CD1" w:rsidRDefault="00A86CD1" w:rsidP="00A86CD1">
      <w:pPr>
        <w:spacing w:before="19" w:after="0" w:line="246" w:lineRule="auto"/>
        <w:ind w:left="504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] </w:t>
      </w:r>
    </w:p>
    <w:p w:rsidR="00A86CD1" w:rsidRDefault="00A86CD1" w:rsidP="00A86CD1">
      <w:pPr>
        <w:spacing w:before="19" w:after="0" w:line="246" w:lineRule="auto"/>
        <w:ind w:left="504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United States Trustee)</w:t>
      </w:r>
    </w:p>
    <w:p w:rsidR="00DF6FE9" w:rsidRDefault="00DF6FE9"/>
    <w:sectPr w:rsidR="00DF6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D1"/>
    <w:rsid w:val="00A86CD1"/>
    <w:rsid w:val="00D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54A84"/>
  <w15:chartTrackingRefBased/>
  <w15:docId w15:val="{ED4934A3-70B2-4A19-B33C-945C4380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6CD1"/>
    <w:pPr>
      <w:widowControl w:val="0"/>
      <w:spacing w:after="200" w:line="276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86CD1"/>
    <w:pPr>
      <w:spacing w:before="66" w:after="0" w:line="240" w:lineRule="auto"/>
      <w:outlineLvl w:val="0"/>
    </w:pPr>
    <w:rPr>
      <w:rFonts w:ascii="Times New Roman" w:eastAsia="Times New Roman" w:hAnsi="Times New Roman" w:cs="Times New Roman"/>
      <w:spacing w:val="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CD1"/>
    <w:rPr>
      <w:rFonts w:ascii="Times New Roman" w:eastAsia="Times New Roman" w:hAnsi="Times New Roman" w:cs="Times New Roman"/>
      <w:spacing w:val="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Sanderson-Moyle</dc:creator>
  <cp:keywords/>
  <dc:description/>
  <cp:lastModifiedBy>Shannon Sanderson-Moyle</cp:lastModifiedBy>
  <cp:revision>1</cp:revision>
  <dcterms:created xsi:type="dcterms:W3CDTF">2019-06-28T20:45:00Z</dcterms:created>
  <dcterms:modified xsi:type="dcterms:W3CDTF">2019-06-28T20:46:00Z</dcterms:modified>
</cp:coreProperties>
</file>