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7F02" w:rsidRDefault="00887F02" w:rsidP="00887F02">
      <w:pPr>
        <w:pStyle w:val="Heading1"/>
      </w:pPr>
      <w:bookmarkStart w:id="0" w:name="_Toc484772816"/>
      <w:bookmarkStart w:id="1" w:name="_Toc499022155"/>
      <w:r>
        <w:t>Mon</w:t>
      </w:r>
      <w:r>
        <w:rPr>
          <w:spacing w:val="3"/>
        </w:rPr>
        <w:t>t</w:t>
      </w:r>
      <w:r>
        <w:t>.</w:t>
      </w:r>
      <w:r>
        <w:rPr>
          <w:spacing w:val="42"/>
        </w:rPr>
        <w:t xml:space="preserve"> </w:t>
      </w:r>
      <w:r>
        <w:t>LBF</w:t>
      </w:r>
      <w:r>
        <w:rPr>
          <w:spacing w:val="26"/>
        </w:rPr>
        <w:t xml:space="preserve"> </w:t>
      </w:r>
      <w:r>
        <w:t>12</w:t>
      </w:r>
      <w:r>
        <w:rPr>
          <w:spacing w:val="3"/>
        </w:rPr>
        <w:t>-</w:t>
      </w:r>
      <w:r>
        <w:t>A. NOT</w:t>
      </w:r>
      <w:r>
        <w:rPr>
          <w:spacing w:val="-4"/>
        </w:rPr>
        <w:t>I</w:t>
      </w:r>
      <w:r>
        <w:t xml:space="preserve">CE </w:t>
      </w:r>
      <w:r>
        <w:rPr>
          <w:spacing w:val="3"/>
        </w:rPr>
        <w:t>OF</w:t>
      </w:r>
      <w:r>
        <w:rPr>
          <w:spacing w:val="25"/>
        </w:rPr>
        <w:t xml:space="preserve"> </w:t>
      </w:r>
      <w:r>
        <w:rPr>
          <w:w w:val="105"/>
        </w:rPr>
        <w:t>D</w:t>
      </w:r>
      <w:r>
        <w:rPr>
          <w:spacing w:val="-2"/>
          <w:w w:val="105"/>
        </w:rPr>
        <w:t>E</w:t>
      </w:r>
      <w:r>
        <w:rPr>
          <w:w w:val="105"/>
        </w:rPr>
        <w:t>L</w:t>
      </w:r>
      <w:r>
        <w:rPr>
          <w:spacing w:val="-4"/>
          <w:w w:val="105"/>
        </w:rPr>
        <w:t>I</w:t>
      </w:r>
      <w:r>
        <w:rPr>
          <w:w w:val="105"/>
        </w:rPr>
        <w:t>NQU</w:t>
      </w:r>
      <w:r>
        <w:rPr>
          <w:spacing w:val="-2"/>
          <w:w w:val="105"/>
        </w:rPr>
        <w:t>E</w:t>
      </w:r>
      <w:r>
        <w:rPr>
          <w:w w:val="105"/>
        </w:rPr>
        <w:t>NT</w:t>
      </w:r>
      <w:r>
        <w:rPr>
          <w:spacing w:val="-3"/>
          <w:w w:val="105"/>
        </w:rPr>
        <w:t xml:space="preserve"> </w:t>
      </w:r>
      <w:r>
        <w:rPr>
          <w:spacing w:val="3"/>
        </w:rPr>
        <w:t>M</w:t>
      </w:r>
      <w:r>
        <w:t>ONTH</w:t>
      </w:r>
      <w:r>
        <w:rPr>
          <w:spacing w:val="-3"/>
        </w:rPr>
        <w:t>L</w:t>
      </w:r>
      <w:r>
        <w:t xml:space="preserve">Y </w:t>
      </w:r>
      <w:r>
        <w:rPr>
          <w:spacing w:val="2"/>
        </w:rPr>
        <w:t>OPERATING</w:t>
      </w:r>
      <w:r>
        <w:rPr>
          <w:spacing w:val="2"/>
          <w:w w:val="106"/>
        </w:rPr>
        <w:t xml:space="preserve"> </w:t>
      </w:r>
      <w:r>
        <w:rPr>
          <w:w w:val="108"/>
        </w:rPr>
        <w:t>R</w:t>
      </w:r>
      <w:r>
        <w:rPr>
          <w:spacing w:val="-2"/>
          <w:w w:val="108"/>
        </w:rPr>
        <w:t>E</w:t>
      </w:r>
      <w:r>
        <w:rPr>
          <w:spacing w:val="-3"/>
          <w:w w:val="109"/>
        </w:rPr>
        <w:t>P</w:t>
      </w:r>
      <w:r>
        <w:rPr>
          <w:w w:val="107"/>
        </w:rPr>
        <w:t>ORT</w:t>
      </w:r>
      <w:bookmarkEnd w:id="0"/>
      <w:bookmarkEnd w:id="1"/>
      <w:r>
        <w:rPr>
          <w:w w:val="107"/>
        </w:rPr>
        <w:t xml:space="preserve"> </w:t>
      </w:r>
      <w:r>
        <w:t>[Mo</w:t>
      </w:r>
      <w:r>
        <w:rPr>
          <w:spacing w:val="-5"/>
        </w:rPr>
        <w:t>n</w:t>
      </w:r>
      <w:r>
        <w:t>t.</w:t>
      </w:r>
      <w:r>
        <w:rPr>
          <w:spacing w:val="5"/>
        </w:rPr>
        <w:t xml:space="preserve"> </w:t>
      </w:r>
      <w:r>
        <w:rPr>
          <w:spacing w:val="-4"/>
        </w:rPr>
        <w:t>L</w:t>
      </w:r>
      <w:r>
        <w:t>BR</w:t>
      </w:r>
      <w:r>
        <w:rPr>
          <w:spacing w:val="-2"/>
        </w:rPr>
        <w:t xml:space="preserve"> </w:t>
      </w:r>
      <w:r>
        <w:t>2015-2]</w:t>
      </w:r>
      <w:bookmarkStart w:id="2" w:name="_GoBack"/>
      <w:bookmarkEnd w:id="2"/>
    </w:p>
    <w:p w:rsidR="00887F02" w:rsidRDefault="00887F02" w:rsidP="00887F02">
      <w:pPr>
        <w:spacing w:before="10" w:after="0" w:line="280" w:lineRule="exact"/>
        <w:rPr>
          <w:sz w:val="28"/>
          <w:szCs w:val="28"/>
        </w:rPr>
      </w:pPr>
    </w:p>
    <w:p w:rsidR="00887F02" w:rsidRDefault="00887F02" w:rsidP="00887F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tto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ey</w:t>
      </w:r>
    </w:p>
    <w:p w:rsidR="00887F02" w:rsidRDefault="00887F02" w:rsidP="00887F02">
      <w:pPr>
        <w:spacing w:before="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ce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rus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ee</w:t>
      </w:r>
    </w:p>
    <w:p w:rsidR="00887F02" w:rsidRDefault="00887F02" w:rsidP="00887F02">
      <w:pPr>
        <w:spacing w:before="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er,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 204</w:t>
      </w:r>
    </w:p>
    <w:p w:rsidR="00887F02" w:rsidRDefault="00887F02" w:rsidP="00887F02">
      <w:pPr>
        <w:spacing w:before="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Great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59401</w:t>
      </w:r>
    </w:p>
    <w:p w:rsidR="00887F02" w:rsidRDefault="00887F02" w:rsidP="00887F02">
      <w:pPr>
        <w:spacing w:before="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406)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761-8777</w:t>
      </w:r>
    </w:p>
    <w:p w:rsidR="00887F02" w:rsidRDefault="00887F02" w:rsidP="00887F02">
      <w:pPr>
        <w:tabs>
          <w:tab w:val="left" w:pos="760"/>
        </w:tabs>
        <w:spacing w:before="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ax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(406)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761-8895</w:t>
      </w:r>
    </w:p>
    <w:p w:rsidR="00887F02" w:rsidRDefault="00887F02" w:rsidP="00887F02">
      <w:pPr>
        <w:spacing w:before="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-Ma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ddress</w:t>
      </w:r>
    </w:p>
    <w:p w:rsidR="00887F02" w:rsidRDefault="00887F02" w:rsidP="00887F02">
      <w:pPr>
        <w:spacing w:before="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 Bar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D.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Nu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er</w:t>
      </w:r>
    </w:p>
    <w:p w:rsidR="00887F02" w:rsidRDefault="00887F02" w:rsidP="00887F02">
      <w:pPr>
        <w:spacing w:before="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tto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ey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rus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ee)</w:t>
      </w:r>
    </w:p>
    <w:p w:rsidR="00887F02" w:rsidRDefault="00887F02" w:rsidP="00887F02">
      <w:pPr>
        <w:spacing w:before="10" w:after="0" w:line="280" w:lineRule="exact"/>
        <w:rPr>
          <w:sz w:val="28"/>
          <w:szCs w:val="28"/>
        </w:rPr>
      </w:pPr>
    </w:p>
    <w:p w:rsidR="00887F02" w:rsidRDefault="00887F02" w:rsidP="00887F02">
      <w:pPr>
        <w:spacing w:before="10" w:after="0" w:line="280" w:lineRule="exact"/>
        <w:rPr>
          <w:sz w:val="28"/>
          <w:szCs w:val="28"/>
        </w:rPr>
      </w:pPr>
    </w:p>
    <w:p w:rsidR="00887F02" w:rsidRDefault="00887F02" w:rsidP="00887F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THE UNITED STATES BANKRUPTCY COURT</w:t>
      </w:r>
    </w:p>
    <w:p w:rsidR="00887F02" w:rsidRDefault="00887F02" w:rsidP="00887F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 THE DISTRICT OF MONTANA</w:t>
      </w:r>
    </w:p>
    <w:p w:rsidR="00887F02" w:rsidRDefault="00887F02" w:rsidP="00887F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360" w:type="dxa"/>
        <w:tblInd w:w="-8" w:type="dxa"/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4680"/>
        <w:gridCol w:w="4680"/>
      </w:tblGrid>
      <w:tr w:rsidR="00887F02" w:rsidTr="00ED5995">
        <w:trPr>
          <w:cantSplit/>
        </w:trPr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87F02" w:rsidRDefault="00887F02" w:rsidP="00ED5995">
            <w:pPr>
              <w:autoSpaceDE w:val="0"/>
              <w:autoSpaceDN w:val="0"/>
              <w:adjustRightInd w:val="0"/>
              <w:spacing w:before="10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 RE: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87F02" w:rsidRDefault="00887F02" w:rsidP="00ED59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Times"/>
                <w:sz w:val="24"/>
                <w:szCs w:val="24"/>
              </w:rPr>
            </w:pPr>
          </w:p>
          <w:p w:rsidR="00887F02" w:rsidRDefault="00887F02" w:rsidP="00ED59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 xml:space="preserve"> </w:t>
            </w:r>
          </w:p>
          <w:p w:rsidR="00887F02" w:rsidRDefault="00887F02" w:rsidP="00ED5995">
            <w:pPr>
              <w:autoSpaceDE w:val="0"/>
              <w:autoSpaceDN w:val="0"/>
              <w:adjustRightInd w:val="0"/>
              <w:spacing w:after="38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87F02" w:rsidRDefault="00887F02" w:rsidP="00ED5995">
            <w:pPr>
              <w:autoSpaceDE w:val="0"/>
              <w:autoSpaceDN w:val="0"/>
              <w:adjustRightInd w:val="0"/>
              <w:spacing w:after="38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87F02" w:rsidRDefault="00887F02" w:rsidP="00ED5995">
            <w:pPr>
              <w:autoSpaceDE w:val="0"/>
              <w:autoSpaceDN w:val="0"/>
              <w:adjustRightInd w:val="0"/>
              <w:spacing w:after="38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87F02" w:rsidRDefault="00887F02" w:rsidP="00ED5995">
            <w:pPr>
              <w:autoSpaceDE w:val="0"/>
              <w:autoSpaceDN w:val="0"/>
              <w:adjustRightInd w:val="0"/>
              <w:spacing w:after="38" w:line="240" w:lineRule="auto"/>
              <w:rPr>
                <w:rFonts w:ascii="Courier" w:hAnsi="Courier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Debtors.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7F02" w:rsidRDefault="00887F02" w:rsidP="00ED5995">
            <w:pPr>
              <w:autoSpaceDE w:val="0"/>
              <w:autoSpaceDN w:val="0"/>
              <w:adjustRightInd w:val="0"/>
              <w:spacing w:before="10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7F02" w:rsidRDefault="00887F02" w:rsidP="00ED5995">
            <w:pPr>
              <w:autoSpaceDE w:val="0"/>
              <w:autoSpaceDN w:val="0"/>
              <w:adjustRightInd w:val="0"/>
              <w:spacing w:before="10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Case No. </w:t>
            </w:r>
          </w:p>
          <w:p w:rsidR="00887F02" w:rsidRDefault="00887F02" w:rsidP="00ED59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7F02" w:rsidRDefault="00887F02" w:rsidP="00ED5995">
            <w:pPr>
              <w:autoSpaceDE w:val="0"/>
              <w:autoSpaceDN w:val="0"/>
              <w:adjustRightInd w:val="0"/>
              <w:spacing w:after="38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NOTICE OF DELINQUENT MONTHLY OPERATING REPORT</w:t>
            </w:r>
          </w:p>
        </w:tc>
      </w:tr>
    </w:tbl>
    <w:p w:rsidR="00887F02" w:rsidRDefault="00887F02" w:rsidP="00887F02">
      <w:pPr>
        <w:spacing w:before="19" w:after="0" w:line="240" w:lineRule="auto"/>
        <w:ind w:firstLine="720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887F02" w:rsidRDefault="00887F02" w:rsidP="00887F02">
      <w:pPr>
        <w:spacing w:before="19" w:after="0" w:line="48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 O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ce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 U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rus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ee 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ere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ot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es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 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pursua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BR 2015-2,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 a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e-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ed De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as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fil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ed 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Opera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rt 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 </w:t>
      </w:r>
      <w:r>
        <w:rPr>
          <w:rFonts w:ascii="Times New Roman" w:hAnsi="Times New Roman" w:cs="Times New Roman"/>
          <w:sz w:val="24"/>
          <w:szCs w:val="24"/>
        </w:rPr>
        <w:t>___________________, 20___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ch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was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due 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ed 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 1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4</w:t>
      </w:r>
      <w:proofErr w:type="spellStart"/>
      <w:r>
        <w:rPr>
          <w:rFonts w:ascii="Times New Roman" w:eastAsia="Times New Roman" w:hAnsi="Times New Roman" w:cs="Times New Roman"/>
          <w:position w:val="10"/>
          <w:sz w:val="14"/>
          <w:szCs w:val="14"/>
        </w:rPr>
        <w:t>th</w:t>
      </w:r>
      <w:proofErr w:type="spellEnd"/>
      <w:r>
        <w:rPr>
          <w:rFonts w:ascii="Times New Roman" w:eastAsia="Times New Roman" w:hAnsi="Times New Roman" w:cs="Times New Roman"/>
          <w:spacing w:val="31"/>
          <w:position w:val="10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day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 </w:t>
      </w:r>
      <w:r>
        <w:rPr>
          <w:rFonts w:ascii="Times New Roman" w:eastAsia="Times New Roman" w:hAnsi="Times New Roman" w:cs="Times New Roman"/>
          <w:sz w:val="24"/>
          <w:szCs w:val="24"/>
          <w:u w:color="000000"/>
        </w:rPr>
        <w:t>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, 20</w:t>
      </w:r>
      <w:r>
        <w:rPr>
          <w:rFonts w:ascii="Times New Roman" w:eastAsia="Times New Roman" w:hAnsi="Times New Roman" w:cs="Times New Roman"/>
          <w:sz w:val="24"/>
          <w:szCs w:val="24"/>
          <w:u w:color="000000"/>
        </w:rPr>
        <w:t>___</w:t>
      </w:r>
      <w:r>
        <w:rPr>
          <w:rFonts w:ascii="Times New Roman" w:eastAsia="Times New Roman" w:hAnsi="Times New Roman" w:cs="Times New Roman"/>
          <w:sz w:val="24"/>
          <w:szCs w:val="24"/>
        </w:rPr>
        <w:t>. Pu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ua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BR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2015-2,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 C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urt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reque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ed 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rder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 De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 P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w cau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 w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 s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e d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mi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ed 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ed 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ap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7.</w:t>
      </w:r>
    </w:p>
    <w:p w:rsidR="00887F02" w:rsidRDefault="00887F02" w:rsidP="00887F02">
      <w:pPr>
        <w:tabs>
          <w:tab w:val="left" w:pos="2560"/>
          <w:tab w:val="left" w:pos="4960"/>
          <w:tab w:val="left" w:pos="5680"/>
        </w:tabs>
        <w:spacing w:after="0" w:line="240" w:lineRule="auto"/>
        <w:ind w:left="8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DATED this ____ day of___________________, 20___.</w:t>
      </w:r>
    </w:p>
    <w:p w:rsidR="00887F02" w:rsidRDefault="00887F02" w:rsidP="00887F02">
      <w:pPr>
        <w:spacing w:after="0"/>
        <w:ind w:left="4320"/>
        <w:jc w:val="both"/>
      </w:pPr>
    </w:p>
    <w:p w:rsidR="00887F02" w:rsidRDefault="00887F02" w:rsidP="00887F02">
      <w:pPr>
        <w:spacing w:after="0"/>
        <w:ind w:left="43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887F02" w:rsidRDefault="00887F02" w:rsidP="00887F02">
      <w:pPr>
        <w:spacing w:after="0"/>
        <w:ind w:left="43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[Name of Attorney]</w:t>
      </w:r>
    </w:p>
    <w:p w:rsidR="00DF6FE9" w:rsidRDefault="00887F02" w:rsidP="00887F02"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(Attorney for United States Trustee)</w:t>
      </w:r>
    </w:p>
    <w:sectPr w:rsidR="00DF6F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F02"/>
    <w:rsid w:val="00887F02"/>
    <w:rsid w:val="00DF6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BD874F"/>
  <w15:chartTrackingRefBased/>
  <w15:docId w15:val="{F33AB1F8-9C04-4811-9990-EA1E4D2F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87F02"/>
    <w:pPr>
      <w:widowControl w:val="0"/>
      <w:spacing w:after="200" w:line="276" w:lineRule="auto"/>
    </w:p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887F02"/>
    <w:pPr>
      <w:spacing w:before="66" w:after="0" w:line="240" w:lineRule="auto"/>
      <w:outlineLvl w:val="0"/>
    </w:pPr>
    <w:rPr>
      <w:rFonts w:ascii="Times New Roman" w:eastAsia="Times New Roman" w:hAnsi="Times New Roman" w:cs="Times New Roman"/>
      <w:spacing w:val="4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87F02"/>
    <w:rPr>
      <w:rFonts w:ascii="Times New Roman" w:eastAsia="Times New Roman" w:hAnsi="Times New Roman" w:cs="Times New Roman"/>
      <w:spacing w:val="4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Shannon Sanderson-Moyle</dc:creator>
  <cp:keywords/>
  <dc:description/>
  <cp:lastModifiedBy>Shannon Sanderson-Moyle</cp:lastModifiedBy>
  <cp:revision>1</cp:revision>
  <dcterms:created xsi:type="dcterms:W3CDTF">2019-06-28T20:43:00Z</dcterms:created>
  <dcterms:modified xsi:type="dcterms:W3CDTF">2019-06-28T20:44:00Z</dcterms:modified>
</cp:coreProperties>
</file>